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D80297" w:rsidRDefault="0052052B" w:rsidP="00D80297">
      <w:pPr>
        <w:pStyle w:val="NadpisVZ1"/>
        <w:numPr>
          <w:ilvl w:val="0"/>
          <w:numId w:val="0"/>
        </w:numPr>
      </w:pPr>
      <w:bookmarkStart w:id="0" w:name="_Toc334537436"/>
      <w:r w:rsidRPr="0089257B">
        <w:t xml:space="preserve">Příloha č. </w:t>
      </w:r>
      <w:r w:rsidR="00D80297">
        <w:t>4</w:t>
      </w:r>
      <w:r w:rsidR="00042145" w:rsidRPr="0089257B">
        <w:t xml:space="preserve"> </w:t>
      </w:r>
      <w:r w:rsidRPr="0089257B">
        <w:t xml:space="preserve">– Čestné prohlášení prokazující splnění </w:t>
      </w:r>
      <w:bookmarkEnd w:id="0"/>
      <w:r w:rsidR="00FF6829">
        <w:t>kvalifikace</w:t>
      </w:r>
    </w:p>
    <w:p w:rsidR="00FF6829" w:rsidRPr="009C6679" w:rsidRDefault="00FF6829" w:rsidP="00FF6829">
      <w:pPr>
        <w:jc w:val="right"/>
        <w:rPr>
          <w:rFonts w:cs="Arial"/>
          <w:sz w:val="20"/>
        </w:rPr>
      </w:pPr>
      <w:bookmarkStart w:id="1" w:name="_GoBack"/>
    </w:p>
    <w:tbl>
      <w:tblPr>
        <w:tblW w:w="9639" w:type="dxa"/>
        <w:jc w:val="center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9639"/>
      </w:tblGrid>
      <w:tr w:rsidR="00FF6829" w:rsidRPr="009C6679" w:rsidTr="00612506">
        <w:trPr>
          <w:trHeight w:val="49"/>
          <w:jc w:val="center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:rsidR="00FF6829" w:rsidRPr="009C6679" w:rsidRDefault="00FF6829" w:rsidP="00612506">
            <w:pPr>
              <w:jc w:val="center"/>
              <w:rPr>
                <w:rFonts w:cs="Arial"/>
                <w:b/>
                <w:bCs/>
                <w:caps/>
                <w:sz w:val="20"/>
              </w:rPr>
            </w:pPr>
            <w:r w:rsidRPr="009C6679">
              <w:rPr>
                <w:rFonts w:cs="Arial"/>
                <w:b/>
                <w:bCs/>
                <w:caps/>
                <w:sz w:val="20"/>
              </w:rPr>
              <w:t>nÁZEV VEŘEJNÉ ZAKÁZKY:</w:t>
            </w:r>
          </w:p>
        </w:tc>
      </w:tr>
      <w:tr w:rsidR="00E1511B" w:rsidRPr="00E40835" w:rsidTr="00612506">
        <w:trPr>
          <w:trHeight w:val="158"/>
          <w:jc w:val="center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:rsidR="00E1511B" w:rsidRPr="0038239B" w:rsidRDefault="00E1511B" w:rsidP="00D913A1">
            <w:pPr>
              <w:jc w:val="center"/>
              <w:rPr>
                <w:rFonts w:cs="Arial"/>
                <w:b/>
                <w:bCs/>
                <w:caps/>
                <w:sz w:val="20"/>
              </w:rPr>
            </w:pPr>
            <w:r w:rsidRPr="0038239B">
              <w:rPr>
                <w:rFonts w:cs="Arial"/>
                <w:b/>
                <w:bCs/>
                <w:caps/>
                <w:sz w:val="20"/>
              </w:rPr>
              <w:t>nÁZEV VEŘEJNÉ ZAKÁZKY:</w:t>
            </w:r>
            <w:r w:rsidRPr="0038239B">
              <w:rPr>
                <w:rFonts w:cs="Arial"/>
                <w:b/>
                <w:bCs/>
                <w:sz w:val="20"/>
              </w:rPr>
              <w:t xml:space="preserve"> Stavební práce v rámci projektu Modernizace učeben včetně zajištění konektivity a bezbariérovosti </w:t>
            </w:r>
            <w:proofErr w:type="spellStart"/>
            <w:r w:rsidRPr="0038239B">
              <w:rPr>
                <w:rFonts w:cs="Arial"/>
                <w:b/>
                <w:bCs/>
                <w:sz w:val="20"/>
              </w:rPr>
              <w:t>GaSOŠ</w:t>
            </w:r>
            <w:proofErr w:type="spellEnd"/>
            <w:r w:rsidRPr="0038239B">
              <w:rPr>
                <w:rFonts w:cs="Arial"/>
                <w:b/>
                <w:bCs/>
                <w:sz w:val="20"/>
              </w:rPr>
              <w:t xml:space="preserve"> Plasy</w:t>
            </w:r>
          </w:p>
        </w:tc>
      </w:tr>
      <w:tr w:rsidR="00E1511B" w:rsidRPr="00E70A65" w:rsidTr="00612506">
        <w:trPr>
          <w:trHeight w:val="4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1B" w:rsidRPr="0038239B" w:rsidRDefault="00E1511B" w:rsidP="00D913A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39B">
              <w:rPr>
                <w:rFonts w:ascii="Arial" w:hAnsi="Arial" w:cs="Arial"/>
                <w:bCs/>
                <w:color w:val="010000"/>
                <w:sz w:val="20"/>
                <w:szCs w:val="20"/>
              </w:rPr>
              <w:t xml:space="preserve">Veřejná zakázka </w:t>
            </w:r>
            <w:r w:rsidRPr="0038239B">
              <w:rPr>
                <w:rFonts w:ascii="Arial" w:hAnsi="Arial" w:cs="Arial"/>
                <w:bCs/>
                <w:sz w:val="20"/>
                <w:szCs w:val="20"/>
              </w:rPr>
              <w:t xml:space="preserve">malého rozsahu na stavební práce </w:t>
            </w:r>
            <w:r w:rsidRPr="0038239B">
              <w:rPr>
                <w:rFonts w:ascii="Arial" w:hAnsi="Arial" w:cs="Arial"/>
                <w:sz w:val="20"/>
                <w:szCs w:val="20"/>
              </w:rPr>
              <w:t>(dále také jen „</w:t>
            </w:r>
            <w:proofErr w:type="spellStart"/>
            <w:r w:rsidRPr="0038239B">
              <w:rPr>
                <w:rFonts w:ascii="Arial" w:hAnsi="Arial" w:cs="Arial"/>
                <w:sz w:val="20"/>
                <w:szCs w:val="20"/>
              </w:rPr>
              <w:t>VZ</w:t>
            </w:r>
            <w:proofErr w:type="spellEnd"/>
            <w:r w:rsidRPr="0038239B">
              <w:rPr>
                <w:rFonts w:ascii="Arial" w:hAnsi="Arial" w:cs="Arial"/>
                <w:sz w:val="20"/>
                <w:szCs w:val="20"/>
              </w:rPr>
              <w:t>“)</w:t>
            </w:r>
            <w:r w:rsidRPr="0038239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8239B">
              <w:rPr>
                <w:rFonts w:ascii="Arial" w:hAnsi="Arial" w:cs="Arial"/>
                <w:sz w:val="20"/>
                <w:szCs w:val="20"/>
              </w:rPr>
              <w:t>zadávaná mimo režim zákona č. 134/2016 Sb., o zadávání veřejných zakázek (dále také jen „</w:t>
            </w:r>
            <w:proofErr w:type="spellStart"/>
            <w:r w:rsidRPr="0038239B">
              <w:rPr>
                <w:rFonts w:ascii="Arial" w:hAnsi="Arial" w:cs="Arial"/>
                <w:sz w:val="20"/>
                <w:szCs w:val="20"/>
              </w:rPr>
              <w:t>ZZVZ</w:t>
            </w:r>
            <w:proofErr w:type="spellEnd"/>
            <w:r w:rsidRPr="0038239B">
              <w:rPr>
                <w:rFonts w:ascii="Arial" w:hAnsi="Arial" w:cs="Arial"/>
                <w:sz w:val="20"/>
                <w:szCs w:val="20"/>
              </w:rPr>
              <w:t>“).</w:t>
            </w:r>
          </w:p>
          <w:p w:rsidR="00E1511B" w:rsidRPr="0038239B" w:rsidRDefault="00E1511B" w:rsidP="00D913A1">
            <w:pPr>
              <w:pStyle w:val="Default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39B">
              <w:rPr>
                <w:rFonts w:ascii="Arial" w:hAnsi="Arial" w:cs="Arial"/>
                <w:sz w:val="20"/>
                <w:szCs w:val="20"/>
              </w:rPr>
              <w:t>Veřejná zakázka je zadávána</w:t>
            </w:r>
            <w:r w:rsidRPr="0038239B">
              <w:rPr>
                <w:rFonts w:ascii="Arial" w:hAnsi="Arial" w:cs="Arial"/>
                <w:bCs/>
                <w:sz w:val="20"/>
                <w:szCs w:val="20"/>
              </w:rPr>
              <w:t xml:space="preserve"> dle postupů S</w:t>
            </w:r>
            <w:r w:rsidRPr="0038239B">
              <w:rPr>
                <w:rFonts w:ascii="Arial" w:hAnsi="Arial" w:cs="Arial"/>
                <w:sz w:val="20"/>
                <w:szCs w:val="20"/>
              </w:rPr>
              <w:t>měrnice Rady Plzeňského kraje č. 2/2016, o zadávání veřejných zakázek</w:t>
            </w:r>
            <w:r w:rsidRPr="0038239B">
              <w:rPr>
                <w:rFonts w:ascii="Arial" w:hAnsi="Arial" w:cs="Arial"/>
                <w:bCs/>
                <w:color w:val="010000"/>
                <w:sz w:val="20"/>
                <w:szCs w:val="20"/>
              </w:rPr>
              <w:t xml:space="preserve">, </w:t>
            </w:r>
            <w:r w:rsidRPr="0038239B">
              <w:rPr>
                <w:rFonts w:ascii="Arial" w:hAnsi="Arial" w:cs="Arial"/>
                <w:sz w:val="20"/>
                <w:szCs w:val="20"/>
              </w:rPr>
              <w:t xml:space="preserve">Obecných pravidel pro žadatele a příjemce pro všechny specifické cíle a Výzvy </w:t>
            </w:r>
            <w:proofErr w:type="spellStart"/>
            <w:r w:rsidRPr="0038239B">
              <w:rPr>
                <w:rFonts w:ascii="Arial" w:hAnsi="Arial" w:cs="Arial"/>
                <w:sz w:val="20"/>
                <w:szCs w:val="20"/>
              </w:rPr>
              <w:t>IROP</w:t>
            </w:r>
            <w:proofErr w:type="spellEnd"/>
            <w:r w:rsidRPr="0038239B">
              <w:rPr>
                <w:rFonts w:ascii="Arial" w:hAnsi="Arial" w:cs="Arial"/>
                <w:sz w:val="20"/>
                <w:szCs w:val="20"/>
              </w:rPr>
              <w:t xml:space="preserve"> a dle Metodického pokynu pro oblast zadávání zakázek pro programové období 2014 – 2020, který tvoří Přílohu č. 3 těchto Obecných pravidel</w:t>
            </w:r>
            <w:r w:rsidRPr="0038239B">
              <w:rPr>
                <w:rFonts w:ascii="Arial" w:hAnsi="Arial" w:cs="Arial"/>
                <w:bCs/>
                <w:color w:val="010000"/>
                <w:sz w:val="20"/>
                <w:szCs w:val="20"/>
              </w:rPr>
              <w:t>.</w:t>
            </w:r>
            <w:r w:rsidRPr="0038239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1511B" w:rsidRPr="00E70A65" w:rsidTr="00612506">
        <w:trPr>
          <w:trHeight w:val="4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1B" w:rsidRPr="0038239B" w:rsidRDefault="00E1511B" w:rsidP="00D913A1">
            <w:pPr>
              <w:pStyle w:val="Default"/>
              <w:jc w:val="both"/>
              <w:rPr>
                <w:rFonts w:ascii="Arial" w:hAnsi="Arial" w:cs="Arial"/>
                <w:bCs/>
                <w:color w:val="010000"/>
                <w:sz w:val="20"/>
                <w:szCs w:val="20"/>
              </w:rPr>
            </w:pPr>
            <w:r w:rsidRPr="0038239B">
              <w:rPr>
                <w:rFonts w:ascii="Arial" w:hAnsi="Arial" w:cs="Arial"/>
                <w:b/>
                <w:sz w:val="20"/>
                <w:szCs w:val="20"/>
              </w:rPr>
              <w:t xml:space="preserve">Dodavatel podává nabídku na tyto ČÁSTI veřejné zakázky:  </w:t>
            </w:r>
            <w:r w:rsidRPr="0038239B">
              <w:rPr>
                <w:rFonts w:ascii="Arial" w:hAnsi="Arial" w:cs="Arial"/>
                <w:b/>
                <w:color w:val="FF0000"/>
                <w:sz w:val="20"/>
                <w:szCs w:val="20"/>
              </w:rPr>
              <w:t>DOPLNÍ DODAVATEL</w:t>
            </w:r>
          </w:p>
        </w:tc>
      </w:tr>
    </w:tbl>
    <w:p w:rsidR="00FF6829" w:rsidRDefault="00FF6829" w:rsidP="006F7F5F">
      <w:pPr>
        <w:spacing w:before="120"/>
        <w:jc w:val="both"/>
        <w:rPr>
          <w:rFonts w:cs="Arial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2553"/>
        <w:gridCol w:w="7086"/>
      </w:tblGrid>
      <w:tr w:rsidR="00FF6829" w:rsidTr="00E1511B">
        <w:trPr>
          <w:trHeight w:val="454"/>
          <w:jc w:val="center"/>
        </w:trPr>
        <w:tc>
          <w:tcPr>
            <w:tcW w:w="2553" w:type="dxa"/>
            <w:vAlign w:val="center"/>
          </w:tcPr>
          <w:p w:rsidR="00FF6829" w:rsidRPr="00B31AB3" w:rsidRDefault="00FF6829" w:rsidP="00612506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 xml:space="preserve">NÁZEV </w:t>
            </w:r>
            <w:r w:rsidR="008976A7"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E:</w:t>
            </w:r>
          </w:p>
        </w:tc>
        <w:tc>
          <w:tcPr>
            <w:tcW w:w="7086" w:type="dxa"/>
            <w:vAlign w:val="center"/>
          </w:tcPr>
          <w:p w:rsidR="00FF6829" w:rsidRPr="00A32C78" w:rsidRDefault="00FF6829" w:rsidP="00612506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 w:rsidR="008976A7"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FF6829" w:rsidTr="00E1511B">
        <w:trPr>
          <w:trHeight w:val="454"/>
          <w:jc w:val="center"/>
        </w:trPr>
        <w:tc>
          <w:tcPr>
            <w:tcW w:w="2553" w:type="dxa"/>
            <w:vAlign w:val="center"/>
          </w:tcPr>
          <w:p w:rsidR="00FF6829" w:rsidRPr="00B31AB3" w:rsidRDefault="00FF6829" w:rsidP="00612506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IČO/DIČ:</w:t>
            </w:r>
          </w:p>
        </w:tc>
        <w:tc>
          <w:tcPr>
            <w:tcW w:w="7086" w:type="dxa"/>
            <w:vAlign w:val="center"/>
          </w:tcPr>
          <w:p w:rsidR="00FF6829" w:rsidRPr="00A32C78" w:rsidRDefault="00FF6829" w:rsidP="00612506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 w:rsidR="008976A7"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FF6829" w:rsidTr="00E1511B">
        <w:trPr>
          <w:trHeight w:val="454"/>
          <w:jc w:val="center"/>
        </w:trPr>
        <w:tc>
          <w:tcPr>
            <w:tcW w:w="2553" w:type="dxa"/>
            <w:vAlign w:val="center"/>
          </w:tcPr>
          <w:p w:rsidR="00FF6829" w:rsidRPr="00B31AB3" w:rsidRDefault="00FF6829" w:rsidP="00612506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SÍDLO:</w:t>
            </w:r>
          </w:p>
        </w:tc>
        <w:tc>
          <w:tcPr>
            <w:tcW w:w="7086" w:type="dxa"/>
            <w:vAlign w:val="center"/>
          </w:tcPr>
          <w:p w:rsidR="00FF6829" w:rsidRPr="00A32C78" w:rsidRDefault="00FF6829" w:rsidP="00612506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 w:rsidR="008976A7"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FF6829" w:rsidTr="00FF6829">
        <w:trPr>
          <w:trHeight w:val="567"/>
          <w:jc w:val="center"/>
        </w:trPr>
        <w:tc>
          <w:tcPr>
            <w:tcW w:w="2553" w:type="dxa"/>
            <w:vAlign w:val="center"/>
          </w:tcPr>
          <w:p w:rsidR="00FF6829" w:rsidRPr="00B31AB3" w:rsidRDefault="00FF6829" w:rsidP="00612506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 xml:space="preserve">OSOBA OPRÁVNĚNÁ JEDNAT ZA </w:t>
            </w:r>
            <w:r w:rsidR="008976A7"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E:</w:t>
            </w:r>
          </w:p>
        </w:tc>
        <w:tc>
          <w:tcPr>
            <w:tcW w:w="7086" w:type="dxa"/>
            <w:vAlign w:val="center"/>
          </w:tcPr>
          <w:p w:rsidR="00FF6829" w:rsidRPr="00A32C78" w:rsidRDefault="00FF6829" w:rsidP="00612506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 w:rsidR="008976A7"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</w:tbl>
    <w:p w:rsidR="00FF6829" w:rsidRDefault="00FF6829" w:rsidP="00A32C78">
      <w:pPr>
        <w:jc w:val="both"/>
        <w:rPr>
          <w:rFonts w:cs="Arial"/>
          <w:sz w:val="20"/>
        </w:rPr>
      </w:pPr>
    </w:p>
    <w:p w:rsidR="00FF6829" w:rsidRDefault="00FF6829" w:rsidP="00A32C78">
      <w:pPr>
        <w:jc w:val="both"/>
        <w:rPr>
          <w:rFonts w:cs="Arial"/>
          <w:sz w:val="20"/>
        </w:rPr>
      </w:pPr>
    </w:p>
    <w:bookmarkEnd w:id="1"/>
    <w:p w:rsidR="00FF6829" w:rsidRPr="00A32C78" w:rsidRDefault="00FF6829" w:rsidP="00A32C78">
      <w:pPr>
        <w:pStyle w:val="Odstavecseseznamem"/>
        <w:numPr>
          <w:ilvl w:val="0"/>
          <w:numId w:val="53"/>
        </w:numPr>
        <w:shd w:val="clear" w:color="auto" w:fill="D9D9D9" w:themeFill="background1" w:themeFillShade="D9"/>
        <w:jc w:val="both"/>
        <w:rPr>
          <w:rFonts w:cs="Arial"/>
          <w:b/>
          <w:sz w:val="20"/>
        </w:rPr>
      </w:pPr>
      <w:r w:rsidRPr="00A32C78">
        <w:rPr>
          <w:rFonts w:cs="Arial"/>
          <w:b/>
          <w:sz w:val="20"/>
        </w:rPr>
        <w:t>ZÁKLADNÍ ZPŮSOBILOST:</w:t>
      </w:r>
    </w:p>
    <w:p w:rsidR="00FF6829" w:rsidRDefault="00FF6829" w:rsidP="00FF6829">
      <w:pPr>
        <w:jc w:val="both"/>
        <w:rPr>
          <w:rFonts w:cs="Arial"/>
          <w:b/>
          <w:sz w:val="20"/>
        </w:rPr>
      </w:pPr>
    </w:p>
    <w:p w:rsidR="00FF6829" w:rsidRDefault="008976A7" w:rsidP="00FF6829">
      <w:pPr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>Dodavatel</w:t>
      </w:r>
      <w:r w:rsidR="00FF6829">
        <w:rPr>
          <w:rFonts w:cs="Arial"/>
          <w:b/>
          <w:i/>
          <w:sz w:val="20"/>
        </w:rPr>
        <w:t xml:space="preserve"> </w:t>
      </w:r>
      <w:r w:rsidR="00FF6829" w:rsidRPr="00724579">
        <w:rPr>
          <w:rFonts w:cs="Arial"/>
          <w:b/>
          <w:sz w:val="20"/>
        </w:rPr>
        <w:t>tímto čestně prohlašuje, že k datu podání nabídky:</w:t>
      </w:r>
    </w:p>
    <w:p w:rsidR="00FF6829" w:rsidRPr="00C329AD" w:rsidRDefault="00FF6829" w:rsidP="00E1511B">
      <w:pPr>
        <w:pStyle w:val="Odstavecseseznamem"/>
        <w:numPr>
          <w:ilvl w:val="0"/>
          <w:numId w:val="54"/>
        </w:numPr>
        <w:spacing w:after="200" w:line="276" w:lineRule="auto"/>
        <w:jc w:val="both"/>
        <w:rPr>
          <w:rFonts w:cs="Arial"/>
          <w:sz w:val="20"/>
        </w:rPr>
      </w:pPr>
      <w:r w:rsidRPr="00C329AD">
        <w:rPr>
          <w:rFonts w:cs="Arial"/>
          <w:sz w:val="20"/>
        </w:rPr>
        <w:t xml:space="preserve">nebyl v zemi svého sídla v posledních 5 letech před zahájením poptávkového řízení pravomocně odsouzen pro trestný čin uvedený v Příloze č. 3 k zákonu č. 134/2016 Sb. nebo obdobný trestný čin podle právního řádu země sídla </w:t>
      </w:r>
      <w:r w:rsidR="008976A7">
        <w:rPr>
          <w:rFonts w:cs="Arial"/>
          <w:sz w:val="20"/>
        </w:rPr>
        <w:t>dodavatel</w:t>
      </w:r>
      <w:r w:rsidRPr="00C329AD">
        <w:rPr>
          <w:rFonts w:cs="Arial"/>
          <w:sz w:val="20"/>
        </w:rPr>
        <w:t>e, přičemž k zahlazeným odsouzením se nepřihlíží;</w:t>
      </w:r>
    </w:p>
    <w:p w:rsidR="00FF6829" w:rsidRPr="00C329AD" w:rsidRDefault="00FF6829" w:rsidP="00E1511B">
      <w:pPr>
        <w:pStyle w:val="Odstavecseseznamem"/>
        <w:numPr>
          <w:ilvl w:val="0"/>
          <w:numId w:val="54"/>
        </w:numPr>
        <w:spacing w:after="200" w:line="276" w:lineRule="auto"/>
        <w:jc w:val="both"/>
        <w:rPr>
          <w:rFonts w:cs="Arial"/>
          <w:sz w:val="20"/>
        </w:rPr>
      </w:pPr>
      <w:r w:rsidRPr="00C329AD">
        <w:rPr>
          <w:rFonts w:cs="Arial"/>
          <w:sz w:val="20"/>
        </w:rPr>
        <w:t>nemá v České republice nebo v zemi svého sídla v evidenci daní zachycen splatný daňový nedoplatek;</w:t>
      </w:r>
    </w:p>
    <w:p w:rsidR="00FF6829" w:rsidRPr="00C329AD" w:rsidRDefault="00FF6829" w:rsidP="00E1511B">
      <w:pPr>
        <w:pStyle w:val="Odstavecseseznamem"/>
        <w:numPr>
          <w:ilvl w:val="0"/>
          <w:numId w:val="54"/>
        </w:numPr>
        <w:spacing w:after="200" w:line="276" w:lineRule="auto"/>
        <w:jc w:val="both"/>
        <w:rPr>
          <w:rFonts w:cs="Arial"/>
          <w:sz w:val="20"/>
        </w:rPr>
      </w:pPr>
      <w:r w:rsidRPr="00C329AD">
        <w:rPr>
          <w:rFonts w:cs="Arial"/>
          <w:sz w:val="20"/>
        </w:rPr>
        <w:t>nemá v České republice nebo v zemi svého sídla splatný nedoplatek na pojistném nebo na penále na veřejné zdravotní pojištění;</w:t>
      </w:r>
    </w:p>
    <w:p w:rsidR="00FF6829" w:rsidRPr="00C329AD" w:rsidRDefault="00FF6829" w:rsidP="00E1511B">
      <w:pPr>
        <w:pStyle w:val="Odstavecseseznamem"/>
        <w:numPr>
          <w:ilvl w:val="0"/>
          <w:numId w:val="54"/>
        </w:numPr>
        <w:spacing w:after="200" w:line="276" w:lineRule="auto"/>
        <w:jc w:val="both"/>
        <w:rPr>
          <w:rFonts w:cs="Arial"/>
          <w:sz w:val="20"/>
        </w:rPr>
      </w:pPr>
      <w:r w:rsidRPr="00C329AD">
        <w:rPr>
          <w:rFonts w:cs="Arial"/>
          <w:sz w:val="20"/>
        </w:rPr>
        <w:t>nemá v České republice nebo v zemi svého sídla splatný nedoplatek na pojistném nebo na penále na sociální zabezpečení a příspěvku na státní politiku zaměstnanosti;</w:t>
      </w:r>
    </w:p>
    <w:p w:rsidR="00FF6829" w:rsidRPr="00EB0593" w:rsidRDefault="00FF6829" w:rsidP="00E1511B">
      <w:pPr>
        <w:pStyle w:val="Odstavecseseznamem"/>
        <w:numPr>
          <w:ilvl w:val="0"/>
          <w:numId w:val="54"/>
        </w:numPr>
        <w:spacing w:after="200" w:line="276" w:lineRule="auto"/>
        <w:jc w:val="both"/>
        <w:rPr>
          <w:rFonts w:cs="Arial"/>
          <w:sz w:val="20"/>
        </w:rPr>
      </w:pPr>
      <w:r w:rsidRPr="00C329AD">
        <w:rPr>
          <w:rFonts w:cs="Arial"/>
          <w:sz w:val="20"/>
        </w:rPr>
        <w:t>není v likvidaci, nebylo proti němu vydáno rozhodnutí o úpadku, nebyla vůči němu nařízena nucená správa podle jiného právního předpisu nebo v obdobné situaci podle právního řádu země sí</w:t>
      </w:r>
      <w:r w:rsidRPr="00EB0593">
        <w:rPr>
          <w:rFonts w:cs="Arial"/>
          <w:sz w:val="20"/>
        </w:rPr>
        <w:t xml:space="preserve">dla </w:t>
      </w:r>
      <w:r w:rsidR="008976A7">
        <w:rPr>
          <w:rFonts w:cs="Arial"/>
          <w:sz w:val="20"/>
        </w:rPr>
        <w:t>dodavatel</w:t>
      </w:r>
      <w:r w:rsidRPr="00EB0593">
        <w:rPr>
          <w:rFonts w:cs="Arial"/>
          <w:sz w:val="20"/>
        </w:rPr>
        <w:t>e.</w:t>
      </w:r>
    </w:p>
    <w:p w:rsidR="00FF6829" w:rsidRDefault="00FF6829" w:rsidP="00FF6829">
      <w:pPr>
        <w:jc w:val="both"/>
        <w:rPr>
          <w:rFonts w:cs="Arial"/>
          <w:b/>
          <w:sz w:val="20"/>
        </w:rPr>
      </w:pPr>
    </w:p>
    <w:p w:rsidR="00FF6829" w:rsidRDefault="00FF6829" w:rsidP="00A32C78">
      <w:pPr>
        <w:pStyle w:val="Odstavecseseznamem"/>
        <w:numPr>
          <w:ilvl w:val="0"/>
          <w:numId w:val="53"/>
        </w:numPr>
        <w:shd w:val="clear" w:color="auto" w:fill="D9D9D9" w:themeFill="background1" w:themeFillShade="D9"/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PROFESNÍ </w:t>
      </w:r>
      <w:r w:rsidR="00EE20D5">
        <w:rPr>
          <w:rFonts w:cs="Arial"/>
          <w:b/>
          <w:sz w:val="20"/>
        </w:rPr>
        <w:t>ZPŮSOBILOST</w:t>
      </w:r>
      <w:r>
        <w:rPr>
          <w:rFonts w:cs="Arial"/>
          <w:b/>
          <w:sz w:val="20"/>
        </w:rPr>
        <w:t xml:space="preserve">: </w:t>
      </w:r>
    </w:p>
    <w:p w:rsidR="00FF6829" w:rsidRPr="00724579" w:rsidRDefault="00FF6829" w:rsidP="00FF6829">
      <w:pPr>
        <w:jc w:val="both"/>
        <w:rPr>
          <w:rFonts w:cs="Arial"/>
          <w:b/>
          <w:sz w:val="20"/>
        </w:rPr>
      </w:pPr>
    </w:p>
    <w:p w:rsidR="00FF6829" w:rsidRPr="00996F78" w:rsidRDefault="008976A7" w:rsidP="00FF6829">
      <w:pPr>
        <w:jc w:val="both"/>
        <w:rPr>
          <w:rFonts w:cs="Arial"/>
          <w:b/>
          <w:i/>
          <w:sz w:val="20"/>
        </w:rPr>
      </w:pPr>
      <w:r>
        <w:rPr>
          <w:rFonts w:cs="Arial"/>
          <w:b/>
          <w:sz w:val="20"/>
        </w:rPr>
        <w:t>Dodavatel</w:t>
      </w:r>
      <w:r w:rsidR="00FF6829">
        <w:rPr>
          <w:rFonts w:cs="Arial"/>
          <w:b/>
          <w:i/>
          <w:sz w:val="20"/>
        </w:rPr>
        <w:t xml:space="preserve"> </w:t>
      </w:r>
      <w:r w:rsidR="00FF6829" w:rsidRPr="00724579">
        <w:rPr>
          <w:rFonts w:cs="Arial"/>
          <w:b/>
          <w:sz w:val="20"/>
        </w:rPr>
        <w:t>tímto čestně prohlašuje, že k datu podání nabídk</w:t>
      </w:r>
      <w:r w:rsidR="00A32C78">
        <w:rPr>
          <w:rFonts w:cs="Arial"/>
          <w:b/>
          <w:sz w:val="20"/>
        </w:rPr>
        <w:t>y:</w:t>
      </w:r>
    </w:p>
    <w:p w:rsidR="00FF6829" w:rsidRPr="0002565B" w:rsidRDefault="00FF6829" w:rsidP="00A32C78">
      <w:pPr>
        <w:pStyle w:val="Odstavecseseznamem"/>
        <w:numPr>
          <w:ilvl w:val="0"/>
          <w:numId w:val="52"/>
        </w:numPr>
        <w:spacing w:after="200" w:line="276" w:lineRule="auto"/>
        <w:ind w:left="284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je </w:t>
      </w:r>
      <w:r w:rsidRPr="0002565B">
        <w:rPr>
          <w:rFonts w:cs="Arial"/>
          <w:sz w:val="20"/>
        </w:rPr>
        <w:t xml:space="preserve">zapsán v obchodním rejstříku pod identifikačním číslem </w:t>
      </w:r>
      <w:r w:rsidRPr="00B31AB3">
        <w:rPr>
          <w:rFonts w:cs="Arial"/>
          <w:color w:val="FF0000"/>
          <w:sz w:val="20"/>
        </w:rPr>
        <w:t xml:space="preserve">DOPLNÍ </w:t>
      </w:r>
      <w:r w:rsidR="008976A7">
        <w:rPr>
          <w:rFonts w:cs="Arial"/>
          <w:color w:val="FF0000"/>
          <w:sz w:val="20"/>
        </w:rPr>
        <w:t>DODAVATEL</w:t>
      </w:r>
      <w:r>
        <w:rPr>
          <w:rFonts w:cs="Arial"/>
          <w:sz w:val="20"/>
        </w:rPr>
        <w:t xml:space="preserve"> </w:t>
      </w:r>
      <w:r w:rsidRPr="0002565B">
        <w:rPr>
          <w:rFonts w:cs="Arial"/>
          <w:sz w:val="20"/>
        </w:rPr>
        <w:t xml:space="preserve">a spisovou značkou </w:t>
      </w:r>
      <w:r w:rsidRPr="00B31AB3">
        <w:rPr>
          <w:rFonts w:cs="Arial"/>
          <w:color w:val="FF0000"/>
          <w:sz w:val="20"/>
        </w:rPr>
        <w:t xml:space="preserve">DOPLNÍ </w:t>
      </w:r>
      <w:r w:rsidR="008976A7">
        <w:rPr>
          <w:rFonts w:cs="Arial"/>
          <w:color w:val="FF0000"/>
          <w:sz w:val="20"/>
        </w:rPr>
        <w:t>DODAVATEL</w:t>
      </w:r>
      <w:r w:rsidRPr="0002565B">
        <w:rPr>
          <w:rFonts w:cs="Arial"/>
          <w:sz w:val="20"/>
        </w:rPr>
        <w:t>,</w:t>
      </w:r>
    </w:p>
    <w:p w:rsidR="00FF6829" w:rsidRDefault="00FF6829" w:rsidP="00A32C78">
      <w:pPr>
        <w:pStyle w:val="Odstavecseseznamem"/>
        <w:numPr>
          <w:ilvl w:val="0"/>
          <w:numId w:val="52"/>
        </w:numPr>
        <w:spacing w:after="200" w:line="276" w:lineRule="auto"/>
        <w:ind w:left="284" w:hanging="284"/>
        <w:jc w:val="both"/>
        <w:rPr>
          <w:rFonts w:cs="Arial"/>
          <w:sz w:val="20"/>
        </w:rPr>
      </w:pPr>
      <w:r w:rsidRPr="0002565B">
        <w:rPr>
          <w:rFonts w:cs="Arial"/>
          <w:sz w:val="20"/>
        </w:rPr>
        <w:t xml:space="preserve">disponuje dokladem o oprávnění k podnikání podle zvláštních právních předpisů v rozsahu odpovídajícím předmětu </w:t>
      </w:r>
      <w:r w:rsidR="00E1511B">
        <w:rPr>
          <w:rFonts w:cs="Arial"/>
          <w:sz w:val="20"/>
        </w:rPr>
        <w:t>předmětné části</w:t>
      </w:r>
      <w:r w:rsidRPr="0002565B">
        <w:rPr>
          <w:rFonts w:cs="Arial"/>
          <w:sz w:val="20"/>
        </w:rPr>
        <w:t xml:space="preserve"> v</w:t>
      </w:r>
      <w:r>
        <w:rPr>
          <w:rFonts w:cs="Arial"/>
          <w:sz w:val="20"/>
        </w:rPr>
        <w:t xml:space="preserve">eřejné zakázky, a to výpisem </w:t>
      </w:r>
      <w:proofErr w:type="gramStart"/>
      <w:r>
        <w:rPr>
          <w:rFonts w:cs="Arial"/>
          <w:sz w:val="20"/>
        </w:rPr>
        <w:t>ze</w:t>
      </w:r>
      <w:r w:rsidRPr="0002565B">
        <w:rPr>
          <w:rFonts w:cs="Arial"/>
          <w:sz w:val="20"/>
        </w:rPr>
        <w:t xml:space="preserve"> </w:t>
      </w:r>
      <w:r w:rsidRPr="00B31AB3">
        <w:rPr>
          <w:rFonts w:cs="Arial"/>
          <w:color w:val="FF0000"/>
          <w:sz w:val="20"/>
        </w:rPr>
        <w:t>DOPLNÍ</w:t>
      </w:r>
      <w:proofErr w:type="gramEnd"/>
      <w:r w:rsidRPr="00B31AB3">
        <w:rPr>
          <w:rFonts w:cs="Arial"/>
          <w:color w:val="FF0000"/>
          <w:sz w:val="20"/>
        </w:rPr>
        <w:t xml:space="preserve"> </w:t>
      </w:r>
      <w:r w:rsidR="008976A7">
        <w:rPr>
          <w:rFonts w:cs="Arial"/>
          <w:color w:val="FF0000"/>
          <w:sz w:val="20"/>
        </w:rPr>
        <w:t>DODAVATEL</w:t>
      </w:r>
      <w:r w:rsidRPr="0002565B">
        <w:rPr>
          <w:rFonts w:cs="Arial"/>
          <w:sz w:val="20"/>
        </w:rPr>
        <w:t xml:space="preserve"> pod identifikačním číslem  </w:t>
      </w:r>
      <w:r w:rsidRPr="00B31AB3">
        <w:rPr>
          <w:rFonts w:cs="Arial"/>
          <w:color w:val="FF0000"/>
          <w:sz w:val="20"/>
        </w:rPr>
        <w:t xml:space="preserve">DOPLNÍ </w:t>
      </w:r>
      <w:r w:rsidR="008976A7">
        <w:rPr>
          <w:rFonts w:cs="Arial"/>
          <w:color w:val="FF0000"/>
          <w:sz w:val="20"/>
        </w:rPr>
        <w:t>DODAVATEL</w:t>
      </w:r>
      <w:r w:rsidRPr="0002565B">
        <w:rPr>
          <w:rFonts w:cs="Arial"/>
          <w:sz w:val="20"/>
        </w:rPr>
        <w:t xml:space="preserve">  s oborem činnosti (druhem živnosti) </w:t>
      </w:r>
      <w:r w:rsidRPr="00B31AB3">
        <w:rPr>
          <w:rFonts w:cs="Arial"/>
          <w:color w:val="FF0000"/>
          <w:sz w:val="20"/>
        </w:rPr>
        <w:t xml:space="preserve">DOPLNÍ </w:t>
      </w:r>
      <w:r w:rsidR="008976A7">
        <w:rPr>
          <w:rFonts w:cs="Arial"/>
          <w:color w:val="FF0000"/>
          <w:sz w:val="20"/>
        </w:rPr>
        <w:t>DODAVATEL</w:t>
      </w:r>
      <w:r w:rsidRPr="0002565B">
        <w:rPr>
          <w:rFonts w:cs="Arial"/>
          <w:sz w:val="20"/>
        </w:rPr>
        <w:t>.</w:t>
      </w:r>
    </w:p>
    <w:p w:rsidR="00A32C78" w:rsidRDefault="00A32C78" w:rsidP="00FF6829">
      <w:pPr>
        <w:pStyle w:val="Odstavecseseznamem"/>
        <w:spacing w:after="200" w:line="276" w:lineRule="auto"/>
        <w:jc w:val="both"/>
        <w:rPr>
          <w:rFonts w:cs="Arial"/>
          <w:sz w:val="20"/>
        </w:rPr>
      </w:pPr>
    </w:p>
    <w:p w:rsidR="00FF6829" w:rsidRDefault="00FF6829" w:rsidP="00A32C78">
      <w:pPr>
        <w:pStyle w:val="Odstavecseseznamem"/>
        <w:numPr>
          <w:ilvl w:val="0"/>
          <w:numId w:val="53"/>
        </w:numPr>
        <w:shd w:val="clear" w:color="auto" w:fill="D9D9D9" w:themeFill="background1" w:themeFillShade="D9"/>
        <w:jc w:val="both"/>
        <w:rPr>
          <w:rFonts w:cs="Arial"/>
          <w:b/>
          <w:sz w:val="20"/>
        </w:rPr>
      </w:pPr>
      <w:r w:rsidRPr="00083EE2">
        <w:rPr>
          <w:rFonts w:cs="Arial"/>
          <w:b/>
          <w:sz w:val="20"/>
        </w:rPr>
        <w:t>TECHNICKÁ KVALIFIKACE:</w:t>
      </w:r>
    </w:p>
    <w:p w:rsidR="00FF6829" w:rsidRDefault="00FF6829" w:rsidP="00FF6829">
      <w:pPr>
        <w:jc w:val="both"/>
        <w:rPr>
          <w:rFonts w:cs="Arial"/>
          <w:b/>
          <w:sz w:val="20"/>
        </w:rPr>
      </w:pPr>
    </w:p>
    <w:p w:rsidR="00E1511B" w:rsidRDefault="008976A7" w:rsidP="00A32C78">
      <w:pPr>
        <w:spacing w:after="120"/>
        <w:jc w:val="both"/>
        <w:rPr>
          <w:rFonts w:cs="Arial"/>
          <w:sz w:val="20"/>
        </w:rPr>
      </w:pPr>
      <w:r w:rsidRPr="00E1511B">
        <w:rPr>
          <w:rFonts w:cs="Arial"/>
          <w:sz w:val="20"/>
        </w:rPr>
        <w:t>Dodavatel</w:t>
      </w:r>
      <w:r w:rsidR="00FF6829" w:rsidRPr="00E1511B">
        <w:rPr>
          <w:rFonts w:cs="Arial"/>
          <w:sz w:val="20"/>
        </w:rPr>
        <w:t xml:space="preserve"> tímto čestně prohlašuje, že k datu podání nabídky splňuje technickou kvalifikaci </w:t>
      </w:r>
      <w:r w:rsidR="00E1511B" w:rsidRPr="00E1511B">
        <w:rPr>
          <w:rFonts w:cs="Arial"/>
          <w:sz w:val="20"/>
        </w:rPr>
        <w:t>dle</w:t>
      </w:r>
      <w:r w:rsidR="00E1511B" w:rsidRPr="008C0228">
        <w:rPr>
          <w:rFonts w:cs="Arial"/>
          <w:sz w:val="20"/>
        </w:rPr>
        <w:t xml:space="preserve"> požadavků zadavatele uvedených v čl. </w:t>
      </w:r>
      <w:r w:rsidR="00E1511B">
        <w:rPr>
          <w:rFonts w:cs="Arial"/>
          <w:sz w:val="20"/>
        </w:rPr>
        <w:t>10</w:t>
      </w:r>
      <w:r w:rsidR="00E1511B" w:rsidRPr="008C0228">
        <w:rPr>
          <w:rFonts w:cs="Arial"/>
          <w:sz w:val="20"/>
        </w:rPr>
        <w:t>.</w:t>
      </w:r>
      <w:r w:rsidR="00E1511B">
        <w:rPr>
          <w:rFonts w:cs="Arial"/>
          <w:sz w:val="20"/>
        </w:rPr>
        <w:t xml:space="preserve">3 Výzvy. </w:t>
      </w:r>
    </w:p>
    <w:p w:rsidR="00E1511B" w:rsidRPr="009F43EE" w:rsidRDefault="00E1511B" w:rsidP="00E1511B">
      <w:pPr>
        <w:pStyle w:val="Odstavecseseznamem"/>
        <w:numPr>
          <w:ilvl w:val="0"/>
          <w:numId w:val="55"/>
        </w:numPr>
        <w:spacing w:after="120"/>
        <w:jc w:val="both"/>
        <w:rPr>
          <w:rFonts w:cs="Arial"/>
          <w:b/>
          <w:sz w:val="20"/>
        </w:rPr>
      </w:pPr>
      <w:r w:rsidRPr="009F43EE">
        <w:rPr>
          <w:rFonts w:cs="Arial"/>
          <w:b/>
          <w:sz w:val="20"/>
        </w:rPr>
        <w:t xml:space="preserve">Dodavatel dokládá </w:t>
      </w:r>
      <w:r w:rsidRPr="006A1F09">
        <w:rPr>
          <w:rFonts w:cs="Arial"/>
          <w:b/>
          <w:color w:val="FF0000"/>
          <w:sz w:val="20"/>
        </w:rPr>
        <w:t>pro ČÁST A veřejné zakázky</w:t>
      </w:r>
      <w:r>
        <w:rPr>
          <w:rFonts w:cs="Arial"/>
          <w:b/>
          <w:sz w:val="20"/>
        </w:rPr>
        <w:t xml:space="preserve"> </w:t>
      </w:r>
      <w:r w:rsidRPr="009F43EE">
        <w:rPr>
          <w:rFonts w:cs="Arial"/>
          <w:b/>
          <w:sz w:val="20"/>
        </w:rPr>
        <w:t xml:space="preserve">následující seznam referenčních zakázek </w:t>
      </w:r>
      <w:r w:rsidRPr="008C0228">
        <w:rPr>
          <w:rFonts w:cs="Arial"/>
          <w:sz w:val="20"/>
        </w:rPr>
        <w:t xml:space="preserve">obdobného charakteru, které realizoval v posledních </w:t>
      </w:r>
      <w:r>
        <w:rPr>
          <w:rFonts w:cs="Arial"/>
          <w:sz w:val="20"/>
        </w:rPr>
        <w:t>5</w:t>
      </w:r>
      <w:r w:rsidRPr="008C0228">
        <w:rPr>
          <w:rFonts w:cs="Arial"/>
          <w:sz w:val="20"/>
        </w:rPr>
        <w:t xml:space="preserve"> letech. A součastně prohlašuje, že referenční zakázky uvedené v seznamu byly realizovány řádně a odborně, v požadované kvalitě.</w:t>
      </w:r>
    </w:p>
    <w:p w:rsidR="00E1511B" w:rsidRPr="00FE02AB" w:rsidRDefault="00E1511B" w:rsidP="00E1511B">
      <w:pPr>
        <w:spacing w:after="60"/>
        <w:rPr>
          <w:rFonts w:cs="Arial"/>
          <w:i/>
          <w:color w:val="FF0000"/>
          <w:sz w:val="20"/>
        </w:rPr>
      </w:pPr>
      <w:r w:rsidRPr="00FE02AB">
        <w:rPr>
          <w:rFonts w:cs="Arial"/>
          <w:i/>
          <w:sz w:val="20"/>
        </w:rPr>
        <w:lastRenderedPageBreak/>
        <w:t>Seznam referenčních zakázek</w:t>
      </w:r>
      <w:r>
        <w:rPr>
          <w:rFonts w:cs="Arial"/>
          <w:i/>
          <w:sz w:val="20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76"/>
        <w:gridCol w:w="2035"/>
        <w:gridCol w:w="4111"/>
        <w:gridCol w:w="1559"/>
        <w:gridCol w:w="1558"/>
      </w:tblGrid>
      <w:tr w:rsidR="00E1511B" w:rsidRPr="00BE39BC" w:rsidTr="00D913A1">
        <w:trPr>
          <w:trHeight w:val="204"/>
          <w:jc w:val="center"/>
        </w:trPr>
        <w:tc>
          <w:tcPr>
            <w:tcW w:w="376" w:type="dxa"/>
            <w:vAlign w:val="center"/>
          </w:tcPr>
          <w:p w:rsidR="00E1511B" w:rsidRPr="00BE39BC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035" w:type="dxa"/>
            <w:vAlign w:val="center"/>
          </w:tcPr>
          <w:p w:rsidR="00E1511B" w:rsidRPr="009F43EE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i/>
                <w:color w:val="000000"/>
                <w:sz w:val="20"/>
              </w:rPr>
            </w:pPr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>Identifikace objednatele</w:t>
            </w:r>
          </w:p>
          <w:p w:rsidR="00E1511B" w:rsidRPr="009F43EE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 xml:space="preserve">(název, </w:t>
            </w:r>
            <w:proofErr w:type="spellStart"/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>IČ</w:t>
            </w:r>
            <w:proofErr w:type="spellEnd"/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>, sídlo)</w:t>
            </w:r>
          </w:p>
        </w:tc>
        <w:tc>
          <w:tcPr>
            <w:tcW w:w="4111" w:type="dxa"/>
            <w:vAlign w:val="center"/>
          </w:tcPr>
          <w:p w:rsidR="00E1511B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0"/>
              </w:rPr>
            </w:pPr>
            <w:r w:rsidRPr="009F43EE">
              <w:rPr>
                <w:rFonts w:cs="Arial"/>
                <w:i/>
                <w:sz w:val="20"/>
              </w:rPr>
              <w:t xml:space="preserve">Označení referenční zakázky </w:t>
            </w:r>
          </w:p>
          <w:p w:rsidR="00E1511B" w:rsidRPr="009F43EE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9F43EE">
              <w:rPr>
                <w:rFonts w:cs="Arial"/>
                <w:i/>
                <w:sz w:val="20"/>
              </w:rPr>
              <w:t>+ r</w:t>
            </w:r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 xml:space="preserve">ozsah </w:t>
            </w:r>
            <w:r>
              <w:rPr>
                <w:rFonts w:eastAsia="Calibri" w:cs="Arial"/>
                <w:bCs/>
                <w:i/>
                <w:color w:val="000000"/>
                <w:sz w:val="20"/>
              </w:rPr>
              <w:t>(</w:t>
            </w:r>
            <w:r w:rsidRPr="009F43EE">
              <w:rPr>
                <w:rFonts w:cs="Arial"/>
                <w:i/>
                <w:sz w:val="20"/>
              </w:rPr>
              <w:t>stručný popis</w:t>
            </w:r>
            <w:r>
              <w:rPr>
                <w:rFonts w:cs="Arial"/>
                <w:i/>
                <w:sz w:val="20"/>
              </w:rPr>
              <w:t>)</w:t>
            </w:r>
            <w:r w:rsidRPr="009F43EE">
              <w:rPr>
                <w:rFonts w:cs="Arial"/>
                <w:i/>
                <w:sz w:val="20"/>
              </w:rPr>
              <w:t xml:space="preserve"> předmětu zakázky</w:t>
            </w:r>
          </w:p>
        </w:tc>
        <w:tc>
          <w:tcPr>
            <w:tcW w:w="1559" w:type="dxa"/>
            <w:vAlign w:val="center"/>
          </w:tcPr>
          <w:p w:rsidR="00E1511B" w:rsidRPr="009F43EE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9F43EE">
              <w:rPr>
                <w:rFonts w:cs="Arial"/>
                <w:i/>
                <w:sz w:val="20"/>
              </w:rPr>
              <w:t xml:space="preserve">Doba </w:t>
            </w:r>
            <w:r>
              <w:rPr>
                <w:rFonts w:cs="Arial"/>
                <w:i/>
                <w:sz w:val="20"/>
              </w:rPr>
              <w:t>realizace dodávky</w:t>
            </w:r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 xml:space="preserve"> (den, měsíc a rok)</w:t>
            </w:r>
          </w:p>
        </w:tc>
        <w:tc>
          <w:tcPr>
            <w:tcW w:w="1558" w:type="dxa"/>
            <w:vAlign w:val="center"/>
          </w:tcPr>
          <w:p w:rsidR="00E1511B" w:rsidRPr="009F43EE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9F43EE">
              <w:rPr>
                <w:rFonts w:cs="Arial"/>
                <w:i/>
                <w:sz w:val="20"/>
              </w:rPr>
              <w:t xml:space="preserve">Finanční objem </w:t>
            </w:r>
            <w:r>
              <w:rPr>
                <w:rFonts w:cs="Arial"/>
                <w:i/>
                <w:sz w:val="20"/>
              </w:rPr>
              <w:t>dodávky</w:t>
            </w:r>
            <w:r w:rsidRPr="009F43EE">
              <w:rPr>
                <w:rFonts w:eastAsia="Calibri" w:cs="Arial"/>
                <w:i/>
                <w:color w:val="000000"/>
                <w:sz w:val="20"/>
              </w:rPr>
              <w:t xml:space="preserve"> v Kč bez DPH</w:t>
            </w:r>
          </w:p>
        </w:tc>
      </w:tr>
      <w:tr w:rsidR="00E1511B" w:rsidRPr="00BF2998" w:rsidTr="00D913A1">
        <w:trPr>
          <w:trHeight w:val="454"/>
          <w:jc w:val="center"/>
        </w:trPr>
        <w:tc>
          <w:tcPr>
            <w:tcW w:w="376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35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E1511B" w:rsidRPr="00BF2998" w:rsidTr="00D913A1">
        <w:trPr>
          <w:trHeight w:val="454"/>
          <w:jc w:val="center"/>
        </w:trPr>
        <w:tc>
          <w:tcPr>
            <w:tcW w:w="376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35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E1511B" w:rsidRPr="00BF2998" w:rsidTr="00D913A1">
        <w:trPr>
          <w:trHeight w:val="454"/>
          <w:jc w:val="center"/>
        </w:trPr>
        <w:tc>
          <w:tcPr>
            <w:tcW w:w="376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..</w:t>
            </w:r>
          </w:p>
        </w:tc>
        <w:tc>
          <w:tcPr>
            <w:tcW w:w="2035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</w:tbl>
    <w:p w:rsidR="00E1511B" w:rsidRDefault="00E1511B" w:rsidP="00E1511B">
      <w:pPr>
        <w:pStyle w:val="Odstavecseseznamem"/>
        <w:rPr>
          <w:sz w:val="20"/>
          <w:lang w:eastAsia="en-US"/>
        </w:rPr>
      </w:pPr>
    </w:p>
    <w:p w:rsidR="00E1511B" w:rsidRPr="009F43EE" w:rsidRDefault="00E1511B" w:rsidP="00E1511B">
      <w:pPr>
        <w:pStyle w:val="Odstavecseseznamem"/>
        <w:numPr>
          <w:ilvl w:val="0"/>
          <w:numId w:val="55"/>
        </w:numPr>
        <w:spacing w:after="120"/>
        <w:jc w:val="both"/>
        <w:rPr>
          <w:rFonts w:cs="Arial"/>
          <w:b/>
          <w:sz w:val="20"/>
        </w:rPr>
      </w:pPr>
      <w:r w:rsidRPr="009F43EE">
        <w:rPr>
          <w:rFonts w:cs="Arial"/>
          <w:b/>
          <w:sz w:val="20"/>
        </w:rPr>
        <w:t xml:space="preserve">Dodavatel dokládá </w:t>
      </w:r>
      <w:r w:rsidRPr="006A1F09">
        <w:rPr>
          <w:rFonts w:cs="Arial"/>
          <w:b/>
          <w:color w:val="FF0000"/>
          <w:sz w:val="20"/>
        </w:rPr>
        <w:t xml:space="preserve">pro ČÁST </w:t>
      </w:r>
      <w:r>
        <w:rPr>
          <w:rFonts w:cs="Arial"/>
          <w:b/>
          <w:color w:val="FF0000"/>
          <w:sz w:val="20"/>
        </w:rPr>
        <w:t>B</w:t>
      </w:r>
      <w:r w:rsidRPr="006A1F09">
        <w:rPr>
          <w:rFonts w:cs="Arial"/>
          <w:b/>
          <w:color w:val="FF0000"/>
          <w:sz w:val="20"/>
        </w:rPr>
        <w:t xml:space="preserve"> veřejné zakázky</w:t>
      </w:r>
      <w:r>
        <w:rPr>
          <w:rFonts w:cs="Arial"/>
          <w:b/>
          <w:sz w:val="20"/>
        </w:rPr>
        <w:t xml:space="preserve"> </w:t>
      </w:r>
      <w:r w:rsidRPr="009F43EE">
        <w:rPr>
          <w:rFonts w:cs="Arial"/>
          <w:b/>
          <w:sz w:val="20"/>
        </w:rPr>
        <w:t xml:space="preserve">následující seznam referenčních zakázek </w:t>
      </w:r>
      <w:r w:rsidRPr="008C0228">
        <w:rPr>
          <w:rFonts w:cs="Arial"/>
          <w:sz w:val="20"/>
        </w:rPr>
        <w:t xml:space="preserve">obdobného charakteru, které realizoval v posledních </w:t>
      </w:r>
      <w:r>
        <w:rPr>
          <w:rFonts w:cs="Arial"/>
          <w:sz w:val="20"/>
        </w:rPr>
        <w:t>5</w:t>
      </w:r>
      <w:r w:rsidRPr="008C0228">
        <w:rPr>
          <w:rFonts w:cs="Arial"/>
          <w:sz w:val="20"/>
        </w:rPr>
        <w:t xml:space="preserve"> letech. A součastně prohlašuje, že referenční zakázky uvedené v seznamu byly realizovány řádně a odborně, v požadované kvalitě.</w:t>
      </w:r>
    </w:p>
    <w:p w:rsidR="00E1511B" w:rsidRPr="00FE02AB" w:rsidRDefault="00E1511B" w:rsidP="00E1511B">
      <w:pPr>
        <w:spacing w:after="60"/>
        <w:rPr>
          <w:rFonts w:cs="Arial"/>
          <w:i/>
          <w:color w:val="FF0000"/>
          <w:sz w:val="20"/>
        </w:rPr>
      </w:pPr>
      <w:r w:rsidRPr="00FE02AB">
        <w:rPr>
          <w:rFonts w:cs="Arial"/>
          <w:i/>
          <w:sz w:val="20"/>
        </w:rPr>
        <w:t>Seznam referenčních zakázek</w:t>
      </w:r>
      <w:r>
        <w:rPr>
          <w:rFonts w:cs="Arial"/>
          <w:i/>
          <w:sz w:val="20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76"/>
        <w:gridCol w:w="2035"/>
        <w:gridCol w:w="4111"/>
        <w:gridCol w:w="1559"/>
        <w:gridCol w:w="1558"/>
      </w:tblGrid>
      <w:tr w:rsidR="00E1511B" w:rsidRPr="00BE39BC" w:rsidTr="00D913A1">
        <w:trPr>
          <w:trHeight w:val="204"/>
          <w:jc w:val="center"/>
        </w:trPr>
        <w:tc>
          <w:tcPr>
            <w:tcW w:w="376" w:type="dxa"/>
            <w:vAlign w:val="center"/>
          </w:tcPr>
          <w:p w:rsidR="00E1511B" w:rsidRPr="00BE39BC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035" w:type="dxa"/>
            <w:vAlign w:val="center"/>
          </w:tcPr>
          <w:p w:rsidR="00E1511B" w:rsidRPr="009F43EE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i/>
                <w:color w:val="000000"/>
                <w:sz w:val="20"/>
              </w:rPr>
            </w:pPr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>Identifikace objednatele</w:t>
            </w:r>
          </w:p>
          <w:p w:rsidR="00E1511B" w:rsidRPr="009F43EE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 xml:space="preserve">(název, </w:t>
            </w:r>
            <w:proofErr w:type="spellStart"/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>IČ</w:t>
            </w:r>
            <w:proofErr w:type="spellEnd"/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>, sídlo)</w:t>
            </w:r>
          </w:p>
        </w:tc>
        <w:tc>
          <w:tcPr>
            <w:tcW w:w="4111" w:type="dxa"/>
            <w:vAlign w:val="center"/>
          </w:tcPr>
          <w:p w:rsidR="00E1511B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0"/>
              </w:rPr>
            </w:pPr>
            <w:r w:rsidRPr="009F43EE">
              <w:rPr>
                <w:rFonts w:cs="Arial"/>
                <w:i/>
                <w:sz w:val="20"/>
              </w:rPr>
              <w:t xml:space="preserve">Označení referenční zakázky </w:t>
            </w:r>
          </w:p>
          <w:p w:rsidR="00E1511B" w:rsidRPr="009F43EE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9F43EE">
              <w:rPr>
                <w:rFonts w:cs="Arial"/>
                <w:i/>
                <w:sz w:val="20"/>
              </w:rPr>
              <w:t>+ r</w:t>
            </w:r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 xml:space="preserve">ozsah </w:t>
            </w:r>
            <w:r>
              <w:rPr>
                <w:rFonts w:eastAsia="Calibri" w:cs="Arial"/>
                <w:bCs/>
                <w:i/>
                <w:color w:val="000000"/>
                <w:sz w:val="20"/>
              </w:rPr>
              <w:t>(</w:t>
            </w:r>
            <w:r w:rsidRPr="009F43EE">
              <w:rPr>
                <w:rFonts w:cs="Arial"/>
                <w:i/>
                <w:sz w:val="20"/>
              </w:rPr>
              <w:t>stručný popis</w:t>
            </w:r>
            <w:r>
              <w:rPr>
                <w:rFonts w:cs="Arial"/>
                <w:i/>
                <w:sz w:val="20"/>
              </w:rPr>
              <w:t>)</w:t>
            </w:r>
            <w:r w:rsidRPr="009F43EE">
              <w:rPr>
                <w:rFonts w:cs="Arial"/>
                <w:i/>
                <w:sz w:val="20"/>
              </w:rPr>
              <w:t xml:space="preserve"> předmětu zakázky</w:t>
            </w:r>
          </w:p>
        </w:tc>
        <w:tc>
          <w:tcPr>
            <w:tcW w:w="1559" w:type="dxa"/>
            <w:vAlign w:val="center"/>
          </w:tcPr>
          <w:p w:rsidR="00E1511B" w:rsidRPr="009F43EE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9F43EE">
              <w:rPr>
                <w:rFonts w:cs="Arial"/>
                <w:i/>
                <w:sz w:val="20"/>
              </w:rPr>
              <w:t xml:space="preserve">Doba </w:t>
            </w:r>
            <w:r>
              <w:rPr>
                <w:rFonts w:cs="Arial"/>
                <w:i/>
                <w:sz w:val="20"/>
              </w:rPr>
              <w:t>realizace dodávky</w:t>
            </w:r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 xml:space="preserve"> (den, měsíc a rok)</w:t>
            </w:r>
          </w:p>
        </w:tc>
        <w:tc>
          <w:tcPr>
            <w:tcW w:w="1558" w:type="dxa"/>
            <w:vAlign w:val="center"/>
          </w:tcPr>
          <w:p w:rsidR="00E1511B" w:rsidRPr="009F43EE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9F43EE">
              <w:rPr>
                <w:rFonts w:cs="Arial"/>
                <w:i/>
                <w:sz w:val="20"/>
              </w:rPr>
              <w:t xml:space="preserve">Finanční objem </w:t>
            </w:r>
            <w:r>
              <w:rPr>
                <w:rFonts w:cs="Arial"/>
                <w:i/>
                <w:sz w:val="20"/>
              </w:rPr>
              <w:t>dodávky</w:t>
            </w:r>
            <w:r w:rsidRPr="009F43EE">
              <w:rPr>
                <w:rFonts w:eastAsia="Calibri" w:cs="Arial"/>
                <w:i/>
                <w:color w:val="000000"/>
                <w:sz w:val="20"/>
              </w:rPr>
              <w:t xml:space="preserve"> v Kč bez DPH</w:t>
            </w:r>
          </w:p>
        </w:tc>
      </w:tr>
      <w:tr w:rsidR="00E1511B" w:rsidRPr="00BF2998" w:rsidTr="00D913A1">
        <w:trPr>
          <w:trHeight w:val="454"/>
          <w:jc w:val="center"/>
        </w:trPr>
        <w:tc>
          <w:tcPr>
            <w:tcW w:w="376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35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E1511B" w:rsidRPr="00BF2998" w:rsidTr="00D913A1">
        <w:trPr>
          <w:trHeight w:val="454"/>
          <w:jc w:val="center"/>
        </w:trPr>
        <w:tc>
          <w:tcPr>
            <w:tcW w:w="376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35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E1511B" w:rsidRPr="00BF2998" w:rsidTr="00D913A1">
        <w:trPr>
          <w:trHeight w:val="454"/>
          <w:jc w:val="center"/>
        </w:trPr>
        <w:tc>
          <w:tcPr>
            <w:tcW w:w="376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..</w:t>
            </w:r>
          </w:p>
        </w:tc>
        <w:tc>
          <w:tcPr>
            <w:tcW w:w="2035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</w:tbl>
    <w:p w:rsidR="00E1511B" w:rsidRPr="00096AE4" w:rsidRDefault="00E1511B" w:rsidP="00FF6829">
      <w:pPr>
        <w:spacing w:before="120"/>
        <w:jc w:val="both"/>
        <w:rPr>
          <w:rFonts w:cs="Arial"/>
          <w:b/>
          <w:i/>
          <w:sz w:val="20"/>
        </w:rPr>
      </w:pPr>
    </w:p>
    <w:p w:rsidR="0052052B" w:rsidRDefault="0052052B" w:rsidP="0052052B">
      <w:pPr>
        <w:pStyle w:val="Odstavecseseznamem"/>
        <w:rPr>
          <w:sz w:val="20"/>
          <w:lang w:eastAsia="en-US"/>
        </w:rPr>
      </w:pPr>
    </w:p>
    <w:p w:rsidR="00E1511B" w:rsidRPr="00E1511B" w:rsidRDefault="00E1511B" w:rsidP="00E1511B">
      <w:pPr>
        <w:jc w:val="both"/>
        <w:rPr>
          <w:i/>
          <w:color w:val="FF0000"/>
          <w:sz w:val="20"/>
          <w:lang w:eastAsia="en-US"/>
        </w:rPr>
      </w:pPr>
      <w:r w:rsidRPr="00E1511B">
        <w:rPr>
          <w:i/>
          <w:color w:val="FF0000"/>
          <w:sz w:val="20"/>
          <w:u w:val="single"/>
          <w:lang w:eastAsia="en-US"/>
        </w:rPr>
        <w:t>Pozn.:</w:t>
      </w:r>
      <w:r w:rsidRPr="00E1511B">
        <w:rPr>
          <w:i/>
          <w:color w:val="FF0000"/>
          <w:sz w:val="20"/>
          <w:lang w:eastAsia="en-US"/>
        </w:rPr>
        <w:t xml:space="preserve"> Dodavatel vyplňuje seznam pouze u části</w:t>
      </w:r>
      <w:r>
        <w:rPr>
          <w:i/>
          <w:color w:val="FF0000"/>
          <w:sz w:val="20"/>
          <w:lang w:eastAsia="en-US"/>
        </w:rPr>
        <w:t xml:space="preserve"> (částí)</w:t>
      </w:r>
      <w:r w:rsidRPr="00E1511B">
        <w:rPr>
          <w:i/>
          <w:color w:val="FF0000"/>
          <w:sz w:val="20"/>
          <w:lang w:eastAsia="en-US"/>
        </w:rPr>
        <w:t>, na kterou podal nabídku</w:t>
      </w:r>
      <w:r>
        <w:rPr>
          <w:i/>
          <w:color w:val="FF0000"/>
          <w:sz w:val="20"/>
          <w:lang w:eastAsia="en-US"/>
        </w:rPr>
        <w:t>. O</w:t>
      </w:r>
      <w:r w:rsidRPr="00E1511B">
        <w:rPr>
          <w:i/>
          <w:color w:val="FF0000"/>
          <w:sz w:val="20"/>
          <w:lang w:eastAsia="en-US"/>
        </w:rPr>
        <w:t xml:space="preserve">statní tabulky buď vymaže, proškrtne, nebo nechá nevyplněné. </w:t>
      </w:r>
      <w:r w:rsidRPr="00E1511B">
        <w:rPr>
          <w:rFonts w:cs="Arial"/>
          <w:i/>
          <w:color w:val="FF0000"/>
          <w:sz w:val="20"/>
        </w:rPr>
        <w:t xml:space="preserve">Přílohou seznamu musí být </w:t>
      </w:r>
      <w:r w:rsidRPr="00E1511B">
        <w:rPr>
          <w:i/>
          <w:color w:val="FF0000"/>
          <w:sz w:val="20"/>
        </w:rPr>
        <w:t>jednotlivá osvědčení objednatelů.</w:t>
      </w: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E1511B" w:rsidRDefault="00E1511B" w:rsidP="00E1511B">
      <w:pPr>
        <w:spacing w:line="270" w:lineRule="exact"/>
        <w:rPr>
          <w:rFonts w:cs="Arial"/>
          <w:bCs/>
          <w:iCs/>
          <w:sz w:val="20"/>
        </w:rPr>
      </w:pPr>
    </w:p>
    <w:p w:rsidR="00E1511B" w:rsidRPr="00041118" w:rsidRDefault="00E1511B" w:rsidP="00E1511B">
      <w:pPr>
        <w:spacing w:line="270" w:lineRule="exact"/>
        <w:rPr>
          <w:rFonts w:cs="Arial"/>
          <w:bCs/>
          <w:iCs/>
          <w:sz w:val="20"/>
        </w:rPr>
      </w:pPr>
      <w:proofErr w:type="gramStart"/>
      <w:r w:rsidRPr="000664D7">
        <w:rPr>
          <w:rFonts w:cs="Arial"/>
          <w:bCs/>
          <w:iCs/>
          <w:sz w:val="20"/>
        </w:rPr>
        <w:t>V</w:t>
      </w:r>
      <w:r>
        <w:rPr>
          <w:rFonts w:cs="Arial"/>
          <w:bCs/>
          <w:iCs/>
          <w:sz w:val="20"/>
        </w:rPr>
        <w:t>.........</w:t>
      </w:r>
      <w:r w:rsidRPr="000664D7">
        <w:rPr>
          <w:rFonts w:cs="Arial"/>
          <w:color w:val="FF0000"/>
          <w:sz w:val="20"/>
        </w:rPr>
        <w:t xml:space="preserve"> DOPLNÍ</w:t>
      </w:r>
      <w:proofErr w:type="gramEnd"/>
      <w:r w:rsidRPr="000664D7">
        <w:rPr>
          <w:rFonts w:cs="Arial"/>
          <w:color w:val="FF0000"/>
          <w:sz w:val="20"/>
        </w:rPr>
        <w:t xml:space="preserve"> DODAVATEL</w:t>
      </w:r>
      <w:r w:rsidRPr="000664D7">
        <w:rPr>
          <w:rFonts w:cs="Arial"/>
          <w:bCs/>
          <w:iCs/>
          <w:sz w:val="20"/>
        </w:rPr>
        <w:t xml:space="preserve"> dne</w:t>
      </w:r>
      <w:r>
        <w:rPr>
          <w:rFonts w:cs="Arial"/>
          <w:bCs/>
          <w:iCs/>
          <w:sz w:val="20"/>
        </w:rPr>
        <w:t>..............</w:t>
      </w:r>
      <w:r w:rsidRPr="000664D7">
        <w:rPr>
          <w:rFonts w:cs="Arial"/>
          <w:color w:val="FF0000"/>
          <w:sz w:val="20"/>
        </w:rPr>
        <w:t xml:space="preserve"> DOPLNÍ DODAVATEL</w:t>
      </w:r>
      <w:r w:rsidRPr="000664D7">
        <w:rPr>
          <w:rFonts w:cs="Arial"/>
          <w:bCs/>
          <w:iCs/>
          <w:sz w:val="20"/>
        </w:rPr>
        <w:t xml:space="preserve"> </w:t>
      </w:r>
      <w:r>
        <w:rPr>
          <w:rFonts w:cs="Arial"/>
          <w:bCs/>
          <w:iCs/>
          <w:sz w:val="20"/>
        </w:rPr>
        <w:t>2018</w:t>
      </w:r>
      <w:r w:rsidRPr="00041118">
        <w:rPr>
          <w:rFonts w:cs="Arial"/>
          <w:bCs/>
          <w:iCs/>
          <w:sz w:val="20"/>
        </w:rPr>
        <w:t xml:space="preserve">               </w:t>
      </w:r>
    </w:p>
    <w:p w:rsidR="00E1511B" w:rsidRDefault="00E1511B" w:rsidP="00E1511B">
      <w:pPr>
        <w:spacing w:line="270" w:lineRule="exact"/>
        <w:rPr>
          <w:rFonts w:cs="Arial"/>
          <w:bCs/>
          <w:iCs/>
          <w:sz w:val="20"/>
        </w:rPr>
      </w:pPr>
    </w:p>
    <w:p w:rsidR="00E1511B" w:rsidRDefault="00E1511B" w:rsidP="00E1511B">
      <w:pPr>
        <w:jc w:val="both"/>
        <w:rPr>
          <w:rFonts w:cs="Arial"/>
          <w:sz w:val="20"/>
        </w:rPr>
      </w:pPr>
    </w:p>
    <w:p w:rsidR="00E1511B" w:rsidRDefault="00E1511B" w:rsidP="00E1511B">
      <w:pPr>
        <w:jc w:val="both"/>
        <w:rPr>
          <w:rFonts w:cs="Arial"/>
          <w:sz w:val="20"/>
        </w:rPr>
      </w:pPr>
    </w:p>
    <w:p w:rsidR="00E1511B" w:rsidRPr="00041118" w:rsidRDefault="00E1511B" w:rsidP="00E1511B">
      <w:pPr>
        <w:jc w:val="both"/>
        <w:rPr>
          <w:rFonts w:cs="Arial"/>
          <w:sz w:val="20"/>
        </w:rPr>
      </w:pPr>
    </w:p>
    <w:p w:rsidR="00E1511B" w:rsidRPr="00041118" w:rsidRDefault="00E1511B" w:rsidP="00E1511B">
      <w:pPr>
        <w:tabs>
          <w:tab w:val="left" w:pos="0"/>
        </w:tabs>
        <w:rPr>
          <w:rFonts w:cs="Arial"/>
          <w:sz w:val="20"/>
        </w:rPr>
      </w:pPr>
      <w:r w:rsidRPr="00041118">
        <w:rPr>
          <w:rFonts w:cs="Arial"/>
          <w:color w:val="FF0000"/>
          <w:sz w:val="20"/>
        </w:rPr>
        <w:t>PODPIS DODAVATELE</w:t>
      </w:r>
    </w:p>
    <w:p w:rsidR="00E1511B" w:rsidRPr="00041118" w:rsidRDefault="00E1511B" w:rsidP="00E1511B">
      <w:pPr>
        <w:rPr>
          <w:rFonts w:cs="Arial"/>
          <w:sz w:val="20"/>
        </w:rPr>
      </w:pPr>
      <w:r w:rsidRPr="00041118">
        <w:rPr>
          <w:rFonts w:cs="Arial"/>
          <w:sz w:val="20"/>
        </w:rPr>
        <w:t xml:space="preserve"> __________________________________</w:t>
      </w:r>
    </w:p>
    <w:p w:rsidR="00E1511B" w:rsidRPr="00041118" w:rsidRDefault="00E1511B" w:rsidP="00E1511B">
      <w:pPr>
        <w:rPr>
          <w:rFonts w:cs="Arial"/>
          <w:sz w:val="20"/>
        </w:rPr>
      </w:pPr>
      <w:r w:rsidRPr="00041118">
        <w:rPr>
          <w:rFonts w:cs="Arial"/>
          <w:sz w:val="20"/>
        </w:rPr>
        <w:t>podpis a razítko oprávněné osoby</w:t>
      </w:r>
    </w:p>
    <w:p w:rsidR="00E1511B" w:rsidRPr="00041118" w:rsidRDefault="00E1511B" w:rsidP="00E1511B">
      <w:pPr>
        <w:rPr>
          <w:rFonts w:cs="Arial"/>
          <w:i/>
          <w:color w:val="FF0000"/>
          <w:sz w:val="20"/>
        </w:rPr>
      </w:pPr>
      <w:r w:rsidRPr="00041118">
        <w:rPr>
          <w:rFonts w:cs="Arial"/>
          <w:i/>
          <w:color w:val="FF0000"/>
          <w:sz w:val="20"/>
        </w:rPr>
        <w:t xml:space="preserve"> jméno, příjmení, funkce, označení dodavatele</w:t>
      </w:r>
    </w:p>
    <w:p w:rsidR="0052052B" w:rsidRPr="00834ACA" w:rsidRDefault="00E1511B" w:rsidP="00E1511B">
      <w:pPr>
        <w:rPr>
          <w:rFonts w:cs="Arial"/>
          <w:color w:val="0000FF"/>
          <w:sz w:val="20"/>
        </w:rPr>
      </w:pPr>
      <w:r w:rsidRPr="00041118">
        <w:rPr>
          <w:rFonts w:cs="Arial"/>
          <w:color w:val="FF0000"/>
          <w:sz w:val="20"/>
        </w:rPr>
        <w:t>DOPLNÍ DODAVATEL</w:t>
      </w:r>
    </w:p>
    <w:sectPr w:rsidR="0052052B" w:rsidRPr="00834ACA" w:rsidSect="00C13792">
      <w:footerReference w:type="default" r:id="rId8"/>
      <w:type w:val="continuous"/>
      <w:pgSz w:w="11906" w:h="16838" w:code="9"/>
      <w:pgMar w:top="1418" w:right="1134" w:bottom="851" w:left="1134" w:header="284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F96" w:rsidRDefault="00031F96" w:rsidP="00264229">
      <w:r>
        <w:separator/>
      </w:r>
    </w:p>
  </w:endnote>
  <w:endnote w:type="continuationSeparator" w:id="0">
    <w:p w:rsidR="00031F96" w:rsidRDefault="00031F96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E14C7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E14C73" w:rsidRPr="005C0F97">
      <w:rPr>
        <w:rFonts w:cs="Arial"/>
        <w:i/>
        <w:color w:val="7F7F7F"/>
        <w:sz w:val="18"/>
        <w:szCs w:val="18"/>
      </w:rPr>
      <w:fldChar w:fldCharType="separate"/>
    </w:r>
    <w:r w:rsidR="00700C7D">
      <w:rPr>
        <w:rFonts w:cs="Arial"/>
        <w:i/>
        <w:noProof/>
        <w:color w:val="7F7F7F"/>
        <w:sz w:val="18"/>
        <w:szCs w:val="18"/>
      </w:rPr>
      <w:t>2</w:t>
    </w:r>
    <w:r w:rsidR="00E14C73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E14C7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E14C73" w:rsidRPr="005C0F97">
      <w:rPr>
        <w:rFonts w:cs="Arial"/>
        <w:i/>
        <w:color w:val="7F7F7F"/>
        <w:sz w:val="18"/>
        <w:szCs w:val="18"/>
      </w:rPr>
      <w:fldChar w:fldCharType="separate"/>
    </w:r>
    <w:r w:rsidR="00700C7D">
      <w:rPr>
        <w:rFonts w:cs="Arial"/>
        <w:i/>
        <w:noProof/>
        <w:color w:val="7F7F7F"/>
        <w:sz w:val="18"/>
        <w:szCs w:val="18"/>
      </w:rPr>
      <w:t>2</w:t>
    </w:r>
    <w:r w:rsidR="00E14C73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F96" w:rsidRDefault="00031F96" w:rsidP="00264229">
      <w:r>
        <w:separator/>
      </w:r>
    </w:p>
  </w:footnote>
  <w:footnote w:type="continuationSeparator" w:id="0">
    <w:p w:rsidR="00031F96" w:rsidRDefault="00031F96" w:rsidP="00264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C9659CD"/>
    <w:multiLevelType w:val="hybridMultilevel"/>
    <w:tmpl w:val="AEF6C1D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3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16C4662"/>
    <w:multiLevelType w:val="hybridMultilevel"/>
    <w:tmpl w:val="AB1A84D4"/>
    <w:lvl w:ilvl="0" w:tplc="5914AE1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E132637"/>
    <w:multiLevelType w:val="hybridMultilevel"/>
    <w:tmpl w:val="795A1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418A18CC"/>
    <w:multiLevelType w:val="hybridMultilevel"/>
    <w:tmpl w:val="1E76F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3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7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67236FB6"/>
    <w:multiLevelType w:val="hybridMultilevel"/>
    <w:tmpl w:val="D72EBE1E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>
    <w:nsid w:val="67B31B4A"/>
    <w:multiLevelType w:val="hybridMultilevel"/>
    <w:tmpl w:val="44EA29D4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8"/>
  </w:num>
  <w:num w:numId="2">
    <w:abstractNumId w:val="7"/>
  </w:num>
  <w:num w:numId="3">
    <w:abstractNumId w:val="8"/>
  </w:num>
  <w:num w:numId="4">
    <w:abstractNumId w:val="3"/>
  </w:num>
  <w:num w:numId="5">
    <w:abstractNumId w:val="35"/>
  </w:num>
  <w:num w:numId="6">
    <w:abstractNumId w:val="35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7"/>
  </w:num>
  <w:num w:numId="8">
    <w:abstractNumId w:val="33"/>
  </w:num>
  <w:num w:numId="9">
    <w:abstractNumId w:val="42"/>
  </w:num>
  <w:num w:numId="10">
    <w:abstractNumId w:val="46"/>
  </w:num>
  <w:num w:numId="11">
    <w:abstractNumId w:val="26"/>
  </w:num>
  <w:num w:numId="12">
    <w:abstractNumId w:val="39"/>
  </w:num>
  <w:num w:numId="13">
    <w:abstractNumId w:val="45"/>
  </w:num>
  <w:num w:numId="14">
    <w:abstractNumId w:val="56"/>
  </w:num>
  <w:num w:numId="15">
    <w:abstractNumId w:val="50"/>
  </w:num>
  <w:num w:numId="16">
    <w:abstractNumId w:val="51"/>
  </w:num>
  <w:num w:numId="17">
    <w:abstractNumId w:val="19"/>
  </w:num>
  <w:num w:numId="18">
    <w:abstractNumId w:val="24"/>
  </w:num>
  <w:num w:numId="19">
    <w:abstractNumId w:val="52"/>
  </w:num>
  <w:num w:numId="20">
    <w:abstractNumId w:val="18"/>
  </w:num>
  <w:num w:numId="21">
    <w:abstractNumId w:val="13"/>
  </w:num>
  <w:num w:numId="22">
    <w:abstractNumId w:val="30"/>
  </w:num>
  <w:num w:numId="23">
    <w:abstractNumId w:val="31"/>
  </w:num>
  <w:num w:numId="24">
    <w:abstractNumId w:val="53"/>
  </w:num>
  <w:num w:numId="25">
    <w:abstractNumId w:val="44"/>
  </w:num>
  <w:num w:numId="26">
    <w:abstractNumId w:val="38"/>
  </w:num>
  <w:num w:numId="27">
    <w:abstractNumId w:val="22"/>
  </w:num>
  <w:num w:numId="28">
    <w:abstractNumId w:val="14"/>
  </w:num>
  <w:num w:numId="29">
    <w:abstractNumId w:val="55"/>
  </w:num>
  <w:num w:numId="30">
    <w:abstractNumId w:val="15"/>
  </w:num>
  <w:num w:numId="31">
    <w:abstractNumId w:val="47"/>
  </w:num>
  <w:num w:numId="32">
    <w:abstractNumId w:val="41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3"/>
  </w:num>
  <w:num w:numId="38">
    <w:abstractNumId w:val="37"/>
  </w:num>
  <w:num w:numId="39">
    <w:abstractNumId w:val="40"/>
  </w:num>
  <w:num w:numId="40">
    <w:abstractNumId w:val="54"/>
  </w:num>
  <w:num w:numId="41">
    <w:abstractNumId w:val="11"/>
  </w:num>
  <w:num w:numId="42">
    <w:abstractNumId w:val="43"/>
  </w:num>
  <w:num w:numId="43">
    <w:abstractNumId w:val="28"/>
  </w:num>
  <w:num w:numId="44">
    <w:abstractNumId w:val="34"/>
  </w:num>
  <w:num w:numId="45">
    <w:abstractNumId w:val="20"/>
  </w:num>
  <w:num w:numId="46">
    <w:abstractNumId w:val="10"/>
  </w:num>
  <w:num w:numId="47">
    <w:abstractNumId w:val="57"/>
  </w:num>
  <w:num w:numId="48">
    <w:abstractNumId w:val="36"/>
  </w:num>
  <w:num w:numId="49">
    <w:abstractNumId w:val="25"/>
  </w:num>
  <w:num w:numId="5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8"/>
  </w:num>
  <w:num w:numId="52">
    <w:abstractNumId w:val="32"/>
  </w:num>
  <w:num w:numId="53">
    <w:abstractNumId w:val="49"/>
  </w:num>
  <w:num w:numId="54">
    <w:abstractNumId w:val="21"/>
  </w:num>
  <w:num w:numId="55">
    <w:abstractNumId w:val="29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480E"/>
    <w:rsid w:val="00006115"/>
    <w:rsid w:val="000110F6"/>
    <w:rsid w:val="00011A10"/>
    <w:rsid w:val="00015688"/>
    <w:rsid w:val="000179F9"/>
    <w:rsid w:val="00023747"/>
    <w:rsid w:val="00031A77"/>
    <w:rsid w:val="00031A7D"/>
    <w:rsid w:val="00031F96"/>
    <w:rsid w:val="00034E77"/>
    <w:rsid w:val="00036A1C"/>
    <w:rsid w:val="00037350"/>
    <w:rsid w:val="00042145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A659A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0642"/>
    <w:rsid w:val="000E352B"/>
    <w:rsid w:val="000E354F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48C7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17270"/>
    <w:rsid w:val="00220FBF"/>
    <w:rsid w:val="00223759"/>
    <w:rsid w:val="002242E5"/>
    <w:rsid w:val="00224799"/>
    <w:rsid w:val="0022551A"/>
    <w:rsid w:val="00233B7E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4E56"/>
    <w:rsid w:val="0031726A"/>
    <w:rsid w:val="003174EF"/>
    <w:rsid w:val="00321B3D"/>
    <w:rsid w:val="00327747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525"/>
    <w:rsid w:val="003617F4"/>
    <w:rsid w:val="00364B58"/>
    <w:rsid w:val="00364B7E"/>
    <w:rsid w:val="00366017"/>
    <w:rsid w:val="003674A2"/>
    <w:rsid w:val="0036756B"/>
    <w:rsid w:val="00380698"/>
    <w:rsid w:val="003820E2"/>
    <w:rsid w:val="0038291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030B"/>
    <w:rsid w:val="003D53DB"/>
    <w:rsid w:val="003D5C30"/>
    <w:rsid w:val="003D63E2"/>
    <w:rsid w:val="003E003E"/>
    <w:rsid w:val="003E0790"/>
    <w:rsid w:val="003E1097"/>
    <w:rsid w:val="003E13E3"/>
    <w:rsid w:val="003E22F6"/>
    <w:rsid w:val="003E6F9F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0169"/>
    <w:rsid w:val="004259A8"/>
    <w:rsid w:val="00427A9B"/>
    <w:rsid w:val="004318C3"/>
    <w:rsid w:val="00431C7C"/>
    <w:rsid w:val="004339BF"/>
    <w:rsid w:val="004351AA"/>
    <w:rsid w:val="00435A30"/>
    <w:rsid w:val="00436A0E"/>
    <w:rsid w:val="004420FD"/>
    <w:rsid w:val="00443B4C"/>
    <w:rsid w:val="004447B5"/>
    <w:rsid w:val="004453AD"/>
    <w:rsid w:val="00447CDE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169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50E8"/>
    <w:rsid w:val="004D690B"/>
    <w:rsid w:val="004E3A14"/>
    <w:rsid w:val="004E5A7B"/>
    <w:rsid w:val="004E64CE"/>
    <w:rsid w:val="004E7A90"/>
    <w:rsid w:val="004E7B26"/>
    <w:rsid w:val="004F12F9"/>
    <w:rsid w:val="004F1C56"/>
    <w:rsid w:val="004F5E29"/>
    <w:rsid w:val="004F68DB"/>
    <w:rsid w:val="004F6ADA"/>
    <w:rsid w:val="00503001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CAD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09EC"/>
    <w:rsid w:val="00624659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279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C0387"/>
    <w:rsid w:val="006D4DC0"/>
    <w:rsid w:val="006D500E"/>
    <w:rsid w:val="006E3D5B"/>
    <w:rsid w:val="006F2F3C"/>
    <w:rsid w:val="006F7F5F"/>
    <w:rsid w:val="00700C7D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0B9A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10F2"/>
    <w:rsid w:val="007C4888"/>
    <w:rsid w:val="007C4F04"/>
    <w:rsid w:val="007C5A95"/>
    <w:rsid w:val="007D0C22"/>
    <w:rsid w:val="007D1DA7"/>
    <w:rsid w:val="007D20B5"/>
    <w:rsid w:val="007D2390"/>
    <w:rsid w:val="007D6B4D"/>
    <w:rsid w:val="007D6DCA"/>
    <w:rsid w:val="007E1D45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ED2"/>
    <w:rsid w:val="00801AA1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696B"/>
    <w:rsid w:val="00857067"/>
    <w:rsid w:val="00860D19"/>
    <w:rsid w:val="0086494B"/>
    <w:rsid w:val="0086543E"/>
    <w:rsid w:val="00871F99"/>
    <w:rsid w:val="008728B2"/>
    <w:rsid w:val="00881952"/>
    <w:rsid w:val="00886C86"/>
    <w:rsid w:val="0089257B"/>
    <w:rsid w:val="00892BDD"/>
    <w:rsid w:val="00894B97"/>
    <w:rsid w:val="008970A4"/>
    <w:rsid w:val="008976A7"/>
    <w:rsid w:val="008A1C4B"/>
    <w:rsid w:val="008B2F56"/>
    <w:rsid w:val="008B6058"/>
    <w:rsid w:val="008B70C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28AB"/>
    <w:rsid w:val="0097581E"/>
    <w:rsid w:val="0098186A"/>
    <w:rsid w:val="00981D59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5DEB"/>
    <w:rsid w:val="009A7EDA"/>
    <w:rsid w:val="009B0682"/>
    <w:rsid w:val="009B4685"/>
    <w:rsid w:val="009D0E6E"/>
    <w:rsid w:val="009D2B0E"/>
    <w:rsid w:val="009D620A"/>
    <w:rsid w:val="009E0BD8"/>
    <w:rsid w:val="009E1743"/>
    <w:rsid w:val="009E5E6A"/>
    <w:rsid w:val="009F0920"/>
    <w:rsid w:val="009F0E64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0E74"/>
    <w:rsid w:val="00A149DC"/>
    <w:rsid w:val="00A1587C"/>
    <w:rsid w:val="00A247D7"/>
    <w:rsid w:val="00A25F7A"/>
    <w:rsid w:val="00A318AA"/>
    <w:rsid w:val="00A32C78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FFB"/>
    <w:rsid w:val="00A53528"/>
    <w:rsid w:val="00A60604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C0370"/>
    <w:rsid w:val="00AC2A41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37419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71F7"/>
    <w:rsid w:val="00B77B60"/>
    <w:rsid w:val="00B80C3D"/>
    <w:rsid w:val="00B81212"/>
    <w:rsid w:val="00B8433E"/>
    <w:rsid w:val="00B913B9"/>
    <w:rsid w:val="00B91BF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D0222"/>
    <w:rsid w:val="00BD647F"/>
    <w:rsid w:val="00BE1E5C"/>
    <w:rsid w:val="00BE31F0"/>
    <w:rsid w:val="00BE5617"/>
    <w:rsid w:val="00BE7F99"/>
    <w:rsid w:val="00BF1342"/>
    <w:rsid w:val="00BF759B"/>
    <w:rsid w:val="00BF7ABD"/>
    <w:rsid w:val="00C00B4D"/>
    <w:rsid w:val="00C00CB7"/>
    <w:rsid w:val="00C02093"/>
    <w:rsid w:val="00C050C0"/>
    <w:rsid w:val="00C1315D"/>
    <w:rsid w:val="00C13792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97BFD"/>
    <w:rsid w:val="00CA01AB"/>
    <w:rsid w:val="00CA1754"/>
    <w:rsid w:val="00CA4032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1817"/>
    <w:rsid w:val="00D55C5E"/>
    <w:rsid w:val="00D64107"/>
    <w:rsid w:val="00D66470"/>
    <w:rsid w:val="00D70CCC"/>
    <w:rsid w:val="00D713E6"/>
    <w:rsid w:val="00D73CB4"/>
    <w:rsid w:val="00D77CCE"/>
    <w:rsid w:val="00D80297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353B"/>
    <w:rsid w:val="00DB4A33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BA2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4C73"/>
    <w:rsid w:val="00E1511B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46E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084"/>
    <w:rsid w:val="00ED39F0"/>
    <w:rsid w:val="00ED4011"/>
    <w:rsid w:val="00EE13F9"/>
    <w:rsid w:val="00EE20D5"/>
    <w:rsid w:val="00EE3A9E"/>
    <w:rsid w:val="00EE42B9"/>
    <w:rsid w:val="00EE496A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07D5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A46F3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1C06"/>
    <w:rsid w:val="00FF299C"/>
    <w:rsid w:val="00FF4023"/>
    <w:rsid w:val="00FF6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uiPriority w:val="99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99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jmeno">
    <w:name w:val="jmeno"/>
    <w:basedOn w:val="Standardnpsmoodstavce"/>
    <w:rsid w:val="00D518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9226E-D0EB-4BA5-B7F6-BAADD35AF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582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13</cp:revision>
  <cp:lastPrinted>2012-11-12T13:41:00Z</cp:lastPrinted>
  <dcterms:created xsi:type="dcterms:W3CDTF">2016-10-21T11:50:00Z</dcterms:created>
  <dcterms:modified xsi:type="dcterms:W3CDTF">2018-02-28T14:23:00Z</dcterms:modified>
</cp:coreProperties>
</file>